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cost-and-effort-guide"/>
    <w:p>
      <w:pPr>
        <w:pStyle w:val="Heading1"/>
      </w:pPr>
      <w:r>
        <w:t xml:space="preserve">Cost and Effort Guide</w:t>
      </w:r>
    </w:p>
    <w:p>
      <w:pPr>
        <w:pStyle w:val="FirstParagraph"/>
      </w:pPr>
      <w:r>
        <w:t xml:space="preserve">This document helps you use the</w:t>
      </w:r>
      <w:r>
        <w:t xml:space="preserve"> </w:t>
      </w:r>
      <w:r>
        <w:t xml:space="preserve">‘</w:t>
      </w:r>
      <w:r>
        <w:t xml:space="preserve">Cost and Effort Estimates</w:t>
      </w:r>
      <w:r>
        <w:t xml:space="preserve">’</w:t>
      </w:r>
      <w:r>
        <w:t xml:space="preserve"> </w:t>
      </w:r>
      <w:r>
        <w:t xml:space="preserve">spreadsheet. This spreadsheet outlines the tasks, roles, effort estimates, and cost estimates in the production of the drama. It has been informed by the Myanmar production of Cursed to Bless. Naturally, this is a guide only, and each context will vary.</w:t>
      </w:r>
    </w:p>
    <w:p>
      <w:pPr>
        <w:pStyle w:val="BodyText"/>
      </w:pPr>
      <w:r>
        <w:t xml:space="preserve">The spreadsheet shows you:</w:t>
      </w:r>
    </w:p>
    <w:p>
      <w:pPr>
        <w:pStyle w:val="Compact"/>
        <w:numPr>
          <w:ilvl w:val="0"/>
          <w:numId w:val="1001"/>
        </w:numPr>
      </w:pPr>
      <w:r>
        <w:t xml:space="preserve">The tasks involved in the production.</w:t>
      </w:r>
    </w:p>
    <w:p>
      <w:pPr>
        <w:pStyle w:val="Compact"/>
        <w:numPr>
          <w:ilvl w:val="0"/>
          <w:numId w:val="1001"/>
        </w:numPr>
      </w:pPr>
      <w:r>
        <w:t xml:space="preserve">The role(s) that completes each task.</w:t>
      </w:r>
    </w:p>
    <w:p>
      <w:pPr>
        <w:pStyle w:val="Compact"/>
        <w:numPr>
          <w:ilvl w:val="0"/>
          <w:numId w:val="1001"/>
        </w:numPr>
      </w:pPr>
      <w:r>
        <w:t xml:space="preserve">An estimate of how long each task is likely to take.</w:t>
      </w:r>
    </w:p>
    <w:p>
      <w:pPr>
        <w:pStyle w:val="Compact"/>
        <w:numPr>
          <w:ilvl w:val="0"/>
          <w:numId w:val="1001"/>
        </w:numPr>
      </w:pPr>
      <w:r>
        <w:t xml:space="preserve">A calculation of how much it is likely to cost (requires some input).</w:t>
      </w:r>
    </w:p>
    <w:p>
      <w:pPr>
        <w:pStyle w:val="Compact"/>
        <w:numPr>
          <w:ilvl w:val="0"/>
          <w:numId w:val="1001"/>
        </w:numPr>
      </w:pPr>
      <w:r>
        <w:t xml:space="preserve">Comments relevant for each task.</w:t>
      </w:r>
    </w:p>
    <w:p>
      <w:pPr>
        <w:pStyle w:val="Compact"/>
        <w:numPr>
          <w:ilvl w:val="0"/>
          <w:numId w:val="1001"/>
        </w:numPr>
      </w:pPr>
      <w:r>
        <w:t xml:space="preserve">Totals of effort and cost estimates.</w:t>
      </w:r>
    </w:p>
    <w:p>
      <w:pPr>
        <w:pStyle w:val="Compact"/>
        <w:numPr>
          <w:ilvl w:val="0"/>
          <w:numId w:val="1001"/>
        </w:numPr>
      </w:pPr>
      <w:r>
        <w:t xml:space="preserve">Expected: the amount of days’ work expected to take for each task, as a weighted average of the Optimistic, Probable, and Pessimistic estimates.</w:t>
      </w:r>
    </w:p>
    <w:p>
      <w:pPr>
        <w:pStyle w:val="Compact"/>
        <w:numPr>
          <w:ilvl w:val="0"/>
          <w:numId w:val="1001"/>
        </w:numPr>
      </w:pPr>
      <w:r>
        <w:t xml:space="preserve">Paid: the amount paid for the task. Some of the tasks do not have a cost attached to them, because they do not involve a local team member. These remain important tasks, however, and the effort involved should still be taken into account.</w:t>
      </w:r>
    </w:p>
    <w:p>
      <w:pPr>
        <w:pStyle w:val="Compact"/>
        <w:numPr>
          <w:ilvl w:val="0"/>
          <w:numId w:val="1001"/>
        </w:numPr>
      </w:pPr>
      <w:r>
        <w:t xml:space="preserve">The total amount required to fund the local production, according the the assumptions and estimates.</w:t>
      </w:r>
    </w:p>
    <w:p>
      <w:pPr>
        <w:pStyle w:val="FirstParagraph"/>
      </w:pPr>
      <w:r>
        <w:t xml:space="preserve">To adapt the spreadsheet to your own context:</w:t>
      </w:r>
    </w:p>
    <w:p>
      <w:pPr>
        <w:pStyle w:val="Compact"/>
        <w:numPr>
          <w:ilvl w:val="0"/>
          <w:numId w:val="1002"/>
        </w:numPr>
      </w:pPr>
      <w:r>
        <w:t xml:space="preserve">Enter the daily income at the top. You can use your local currency and then convert it if needed.</w:t>
      </w:r>
    </w:p>
    <w:p>
      <w:pPr>
        <w:pStyle w:val="Compact"/>
        <w:numPr>
          <w:ilvl w:val="0"/>
          <w:numId w:val="1002"/>
        </w:numPr>
      </w:pPr>
      <w:r>
        <w:t xml:space="preserve">Review the effort estimates, and override the numbers according to the team’s skills, local infrastructure, etc.</w:t>
      </w:r>
    </w:p>
    <w:p>
      <w:pPr>
        <w:pStyle w:val="Compact"/>
        <w:numPr>
          <w:ilvl w:val="0"/>
          <w:numId w:val="1002"/>
        </w:numPr>
      </w:pPr>
      <w:r>
        <w:t xml:space="preserve">Discuss your estimates with others, erring on the side of caution.</w:t>
      </w:r>
    </w:p>
    <w:p>
      <w:pPr>
        <w:pStyle w:val="FirstParagraph"/>
      </w:pPr>
      <w:r>
        <w:t xml:space="preserve">The effort estimate is produced as a weighted mean of an optimistic, probable, and pessimistic number of days it would take to complete each task, where the probable estimate has a weight of four, and the others one. These numbers represent the likely number of days of</w:t>
      </w:r>
      <w:r>
        <w:t xml:space="preserve"> </w:t>
      </w:r>
      <w:r>
        <w:rPr>
          <w:i/>
          <w:iCs/>
        </w:rPr>
        <w:t xml:space="preserve">focused work</w:t>
      </w:r>
      <w:r>
        <w:t xml:space="preserve"> </w:t>
      </w:r>
      <w:r>
        <w:t xml:space="preserve">the task would take, rather than the overall elapsed time. If the person is not available to work full time on the task, the elapsed time will extend.</w:t>
      </w:r>
    </w:p>
    <w:p>
      <w:pPr>
        <w:pStyle w:val="BodyText"/>
      </w:pPr>
      <w:r>
        <w:t xml:space="preserve">The recruiting of team members is likely to take the longest as elapsed time, although perhaps not in actual work hours. Ideally, the team members would be already identified and committed before raising funds.</w:t>
      </w:r>
    </w:p>
    <w:p>
      <w:pPr>
        <w:pStyle w:val="BodyText"/>
      </w:pPr>
      <w:r>
        <w:t xml:space="preserve">Costs are in Australian Dollars, but can be quoted in the local currency as needed.</w:t>
      </w:r>
    </w:p>
    <w:p>
      <w:pPr>
        <w:pStyle w:val="BodyText"/>
      </w:pPr>
      <w:r>
        <w:t xml:space="preserve">The daily income rate is the estimate of a fair daily wage for a local person doing these kinds of roles.</w:t>
      </w:r>
    </w:p>
    <w:p>
      <w:pPr>
        <w:pStyle w:val="BodyText"/>
      </w:pPr>
      <w:r>
        <w:t xml:space="preserve">The production of online lessons is a third stage and can be done in the future, after the completion promotion of the audio lessons. We recommend the response to the free audio lessons is assessed before progressing to online lessons and paid enrolments. They may not be required or viable in some contexts. For more information about our dual model of free audio lessons and paid enrolments, see the overview document.</w:t>
      </w:r>
    </w:p>
    <w:p>
      <w:pPr>
        <w:pStyle w:val="BodyText"/>
      </w:pPr>
      <w:r>
        <w:t xml:space="preserve">Assumptions:</w:t>
      </w:r>
    </w:p>
    <w:p>
      <w:pPr>
        <w:pStyle w:val="Compact"/>
        <w:numPr>
          <w:ilvl w:val="0"/>
          <w:numId w:val="1003"/>
        </w:numPr>
      </w:pPr>
      <w:r>
        <w:t xml:space="preserve">The producer is not paid for their work of overseeing the local production.</w:t>
      </w:r>
    </w:p>
    <w:p>
      <w:pPr>
        <w:pStyle w:val="Compact"/>
        <w:numPr>
          <w:ilvl w:val="0"/>
          <w:numId w:val="1003"/>
        </w:numPr>
      </w:pPr>
      <w:r>
        <w:t xml:space="preserve">The local production does not need to fund the time offered by the Cursed to Bless team.</w:t>
      </w:r>
    </w:p>
    <w:p>
      <w:pPr>
        <w:pStyle w:val="Compact"/>
        <w:numPr>
          <w:ilvl w:val="0"/>
          <w:numId w:val="1003"/>
        </w:numPr>
      </w:pPr>
      <w:r>
        <w:t xml:space="preserve">The finest resolution of the effort estimates is half a day, as we think anything finer is not realistic.</w:t>
      </w:r>
    </w:p>
    <w:p>
      <w:pPr>
        <w:pStyle w:val="Compact"/>
        <w:numPr>
          <w:ilvl w:val="0"/>
          <w:numId w:val="1003"/>
        </w:numPr>
      </w:pPr>
      <w:r>
        <w:t xml:space="preserve">The funding of these tasks would probably be done in phases, e.g. script translation, and then the production of each episode. Online lessons can be done once the free audio lessons are promoted and there is demand for paid enrolments.</w:t>
      </w:r>
    </w:p>
    <w:p>
      <w:pPr>
        <w:pStyle w:val="FirstParagraph"/>
      </w:pPr>
      <w:r>
        <w:t xml:space="preserve">See the notes in the Comments column for information specific to each task.</w:t>
      </w:r>
    </w:p>
    <w:bookmarkEnd w:id="20"/>
    <w:sectPr w:rsidR="00BA3BEB" w:rsidSect="009A1398">
      <w:headerReference r:id="rId10" w:type="even"/>
      <w:headerReference r:id="rId9" w:type="default"/>
      <w:footerReference r:id="rId14" w:type="even"/>
      <w:footerReference r:id="rId13" w:type="default"/>
      <w:headerReference r:id="rId11" w:type="first"/>
      <w:footerReference r:id="rId12" w:type="first"/>
      <w:pgSz w:h="16817" w:w="11901"/>
      <w:pgMar w:bottom="454" w:footer="709" w:gutter="0" w:header="709" w:left="454" w:right="454" w:top="454"/>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ebdings">
    <w:panose1 w:val="05030102010509060703"/>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2"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A22CB" w14:textId="77777777" w:rsidR="00C56364" w:rsidRDefault="00C563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37DC05" w14:textId="6DA4E48C" w:rsidR="00357E48" w:rsidRPr="00DA6094" w:rsidRDefault="00DA6094" w:rsidP="00DA6094">
    <w:pPr>
      <w:pStyle w:val="Footer"/>
      <w:tabs>
        <w:tab w:val="right" w:pos="170"/>
        <w:tab w:val="left" w:pos="9356"/>
      </w:tabs>
    </w:pPr>
    <w:r w:rsidRPr="0095352A">
      <w:t xml:space="preserve">Cursed to Bless (cursedtobless.com) © 2024 by Martin Olmos and Richard </w:t>
    </w:r>
    <w:proofErr w:type="spellStart"/>
    <w:r w:rsidRPr="0095352A">
      <w:t>Utber</w:t>
    </w:r>
    <w:proofErr w:type="spellEnd"/>
    <w:r w:rsidRPr="0095352A">
      <w:t xml:space="preserve"> is licensed under CC BY-NC-SA 4.0. License: https://creativecommons.org/licenses/by-nc-sa/4.0</w:t>
    </w:r>
    <w:r>
      <w:tab/>
    </w:r>
    <w:r>
      <w:tab/>
    </w:r>
    <w:r w:rsidRPr="00E729F7">
      <w:rPr>
        <w:rStyle w:val="PageNumber"/>
        <w:color w:val="404040" w:themeColor="text1" w:themeTint="BF"/>
      </w:rPr>
      <w:fldChar w:fldCharType="begin"/>
    </w:r>
    <w:r w:rsidRPr="00E729F7">
      <w:rPr>
        <w:rStyle w:val="PageNumber"/>
        <w:color w:val="404040" w:themeColor="text1" w:themeTint="BF"/>
      </w:rPr>
      <w:instrText xml:space="preserve">PAGE  </w:instrText>
    </w:r>
    <w:r w:rsidRPr="00E729F7">
      <w:rPr>
        <w:rStyle w:val="PageNumber"/>
        <w:color w:val="404040" w:themeColor="text1" w:themeTint="BF"/>
      </w:rPr>
      <w:fldChar w:fldCharType="separate"/>
    </w:r>
    <w:r>
      <w:rPr>
        <w:rStyle w:val="PageNumber"/>
        <w:color w:val="404040" w:themeColor="text1" w:themeTint="BF"/>
      </w:rPr>
      <w:t>1</w:t>
    </w:r>
    <w:r w:rsidRPr="00E729F7">
      <w:rPr>
        <w:rStyle w:val="PageNumber"/>
        <w:color w:val="404040" w:themeColor="text1" w:themeTint="BF"/>
      </w:rPr>
      <w:fldChar w:fldCharType="end"/>
    </w:r>
    <w:r w:rsidRPr="00E729F7">
      <w:rPr>
        <w:rStyle w:val="PageNumber"/>
        <w:color w:val="404040" w:themeColor="text1" w:themeTint="BF"/>
      </w:rPr>
      <w:t>/</w:t>
    </w:r>
    <w:r w:rsidRPr="00E729F7">
      <w:rPr>
        <w:rStyle w:val="PageNumber"/>
        <w:color w:val="404040" w:themeColor="text1" w:themeTint="BF"/>
      </w:rPr>
      <w:fldChar w:fldCharType="begin"/>
    </w:r>
    <w:r w:rsidRPr="00E729F7">
      <w:rPr>
        <w:rStyle w:val="PageNumber"/>
        <w:color w:val="404040" w:themeColor="text1" w:themeTint="BF"/>
      </w:rPr>
      <w:instrText xml:space="preserve"> NUMPAGES  \* MERGEFORMAT </w:instrText>
    </w:r>
    <w:r w:rsidRPr="00E729F7">
      <w:rPr>
        <w:rStyle w:val="PageNumber"/>
        <w:color w:val="404040" w:themeColor="text1" w:themeTint="BF"/>
      </w:rPr>
      <w:fldChar w:fldCharType="separate"/>
    </w:r>
    <w:r>
      <w:rPr>
        <w:rStyle w:val="PageNumber"/>
        <w:color w:val="404040" w:themeColor="text1" w:themeTint="BF"/>
      </w:rPr>
      <w:t>5</w:t>
    </w:r>
    <w:r w:rsidRPr="00E729F7">
      <w:rPr>
        <w:rStyle w:val="PageNumber"/>
        <w:color w:val="404040" w:themeColor="text1" w:themeTint="B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AE9E1" w14:textId="77777777" w:rsidR="00C56364" w:rsidRDefault="00C56364">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89BCC7" w14:textId="77777777" w:rsidR="00C56364" w:rsidRDefault="00C563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05A30" w14:textId="77777777" w:rsidR="00C56364" w:rsidRDefault="00C563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48D8F" w14:textId="77777777" w:rsidR="00C56364" w:rsidRDefault="00C56364">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sdtfl w16du wp14">
  <w:abstractNum w15:restartNumberingAfterBreak="0" w:abstractNumId="0">
    <w:nsid w:val="00000001"/>
    <w:multiLevelType w:val="hybridMultilevel"/>
    <w:tmpl w:val="00000001"/>
    <w:lvl w:ilvl="0" w:tplc="00000001">
      <w:start w:val="1"/>
      <w:numFmt w:val="bullet"/>
      <w:lvlText w:val="•"/>
      <w:lvlJc w:val="left"/>
      <w:pPr>
        <w:ind w:hanging="360" w:left="72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15:restartNumberingAfterBreak="0" w:abstractNumId="1">
    <w:nsid w:val="00000002"/>
    <w:multiLevelType w:val="hybridMultilevel"/>
    <w:tmpl w:val="00000002"/>
    <w:lvl w:ilvl="0" w:tplc="00000065">
      <w:start w:val="1"/>
      <w:numFmt w:val="bullet"/>
      <w:lvlText w:val="•"/>
      <w:lvlJc w:val="left"/>
      <w:pPr>
        <w:ind w:hanging="360" w:left="72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15:restartNumberingAfterBreak="0" w:abstractNumId="2">
    <w:nsid w:val="00000003"/>
    <w:multiLevelType w:val="hybridMultilevel"/>
    <w:tmpl w:val="00000003"/>
    <w:lvl w:ilvl="0" w:tplc="000000C9">
      <w:start w:val="1"/>
      <w:numFmt w:val="bullet"/>
      <w:lvlText w:val="•"/>
      <w:lvlJc w:val="left"/>
      <w:pPr>
        <w:ind w:hanging="360" w:left="72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15:restartNumberingAfterBreak="0" w:abstractNumId="3">
    <w:nsid w:val="0A545B44"/>
    <w:multiLevelType w:val="hybridMultilevel"/>
    <w:tmpl w:val="07301FB2"/>
    <w:lvl w:ilvl="0" w:tplc="04090001">
      <w:start w:val="1"/>
      <w:numFmt w:val="bullet"/>
      <w:lvlText w:val=""/>
      <w:lvlJc w:val="left"/>
      <w:pPr>
        <w:ind w:hanging="360" w:left="360"/>
      </w:pPr>
      <w:rPr>
        <w:rFonts w:ascii="Symbol" w:hAnsi="Symbol" w:hint="default"/>
      </w:rPr>
    </w:lvl>
    <w:lvl w:ilvl="1" w:tentative="1" w:tplc="04090003">
      <w:start w:val="1"/>
      <w:numFmt w:val="bullet"/>
      <w:lvlText w:val="o"/>
      <w:lvlJc w:val="left"/>
      <w:pPr>
        <w:ind w:hanging="360" w:left="1080"/>
      </w:pPr>
      <w:rPr>
        <w:rFonts w:ascii="Courier New" w:hAnsi="Courier New" w:hint="default"/>
      </w:rPr>
    </w:lvl>
    <w:lvl w:ilvl="2" w:tentative="1" w:tplc="04090005">
      <w:start w:val="1"/>
      <w:numFmt w:val="bullet"/>
      <w:lvlText w:val=""/>
      <w:lvlJc w:val="left"/>
      <w:pPr>
        <w:ind w:hanging="360" w:left="1800"/>
      </w:pPr>
      <w:rPr>
        <w:rFonts w:ascii="Wingdings" w:hAnsi="Wingdings" w:hint="default"/>
      </w:rPr>
    </w:lvl>
    <w:lvl w:ilvl="3" w:tentative="1" w:tplc="04090001">
      <w:start w:val="1"/>
      <w:numFmt w:val="bullet"/>
      <w:lvlText w:val=""/>
      <w:lvlJc w:val="left"/>
      <w:pPr>
        <w:ind w:hanging="360" w:left="2520"/>
      </w:pPr>
      <w:rPr>
        <w:rFonts w:ascii="Symbol" w:hAnsi="Symbol" w:hint="default"/>
      </w:rPr>
    </w:lvl>
    <w:lvl w:ilvl="4" w:tentative="1" w:tplc="04090003">
      <w:start w:val="1"/>
      <w:numFmt w:val="bullet"/>
      <w:lvlText w:val="o"/>
      <w:lvlJc w:val="left"/>
      <w:pPr>
        <w:ind w:hanging="360" w:left="3240"/>
      </w:pPr>
      <w:rPr>
        <w:rFonts w:ascii="Courier New" w:hAnsi="Courier New" w:hint="default"/>
      </w:rPr>
    </w:lvl>
    <w:lvl w:ilvl="5" w:tentative="1" w:tplc="04090005">
      <w:start w:val="1"/>
      <w:numFmt w:val="bullet"/>
      <w:lvlText w:val=""/>
      <w:lvlJc w:val="left"/>
      <w:pPr>
        <w:ind w:hanging="360" w:left="3960"/>
      </w:pPr>
      <w:rPr>
        <w:rFonts w:ascii="Wingdings" w:hAnsi="Wingdings" w:hint="default"/>
      </w:rPr>
    </w:lvl>
    <w:lvl w:ilvl="6" w:tentative="1" w:tplc="04090001">
      <w:start w:val="1"/>
      <w:numFmt w:val="bullet"/>
      <w:lvlText w:val=""/>
      <w:lvlJc w:val="left"/>
      <w:pPr>
        <w:ind w:hanging="360" w:left="4680"/>
      </w:pPr>
      <w:rPr>
        <w:rFonts w:ascii="Symbol" w:hAnsi="Symbol" w:hint="default"/>
      </w:rPr>
    </w:lvl>
    <w:lvl w:ilvl="7" w:tentative="1" w:tplc="04090003">
      <w:start w:val="1"/>
      <w:numFmt w:val="bullet"/>
      <w:lvlText w:val="o"/>
      <w:lvlJc w:val="left"/>
      <w:pPr>
        <w:ind w:hanging="360" w:left="5400"/>
      </w:pPr>
      <w:rPr>
        <w:rFonts w:ascii="Courier New" w:hAnsi="Courier New" w:hint="default"/>
      </w:rPr>
    </w:lvl>
    <w:lvl w:ilvl="8" w:tentative="1" w:tplc="04090005">
      <w:start w:val="1"/>
      <w:numFmt w:val="bullet"/>
      <w:lvlText w:val=""/>
      <w:lvlJc w:val="left"/>
      <w:pPr>
        <w:ind w:hanging="360" w:left="6120"/>
      </w:pPr>
      <w:rPr>
        <w:rFonts w:ascii="Wingdings" w:hAnsi="Wingdings" w:hint="default"/>
      </w:rPr>
    </w:lvl>
  </w:abstractNum>
  <w:abstractNum w15:restartNumberingAfterBreak="0" w:abstractNumId="4">
    <w:nsid w:val="0B1C61CA"/>
    <w:multiLevelType w:val="multilevel"/>
    <w:tmpl w:val="1B9A60CE"/>
    <w:lvl w:ilvl="0">
      <w:start w:val="1"/>
      <w:numFmt w:val="bullet"/>
      <w:lvlText w:val=""/>
      <w:lvlJc w:val="left"/>
      <w:pPr>
        <w:ind w:hanging="360" w:left="360"/>
      </w:pPr>
      <w:rPr>
        <w:rFonts w:ascii="Webdings" w:hAnsi="Webdings" w:hint="default"/>
      </w:rPr>
    </w:lvl>
    <w:lvl w:ilvl="1">
      <w:start w:val="1"/>
      <w:numFmt w:val="bullet"/>
      <w:lvlText w:val="o"/>
      <w:lvlJc w:val="left"/>
      <w:pPr>
        <w:ind w:hanging="360" w:left="1440"/>
      </w:pPr>
      <w:rPr>
        <w:rFonts w:ascii="Courier New" w:hAnsi="Courier New" w:hint="default"/>
      </w:rPr>
    </w:lvl>
    <w:lvl w:ilvl="2">
      <w:start w:val="1"/>
      <w:numFmt w:val="bullet"/>
      <w:lvlText w:val=""/>
      <w:lvlJc w:val="left"/>
      <w:pPr>
        <w:ind w:hanging="360" w:left="2160"/>
      </w:pPr>
      <w:rPr>
        <w:rFonts w:ascii="Wingdings" w:hAnsi="Wingdings" w:hint="default"/>
      </w:rPr>
    </w:lvl>
    <w:lvl w:ilvl="3">
      <w:start w:val="1"/>
      <w:numFmt w:val="bullet"/>
      <w:lvlText w:val=""/>
      <w:lvlJc w:val="left"/>
      <w:pPr>
        <w:ind w:hanging="360" w:left="2880"/>
      </w:pPr>
      <w:rPr>
        <w:rFonts w:ascii="Symbol" w:hAnsi="Symbol" w:hint="default"/>
      </w:rPr>
    </w:lvl>
    <w:lvl w:ilvl="4">
      <w:start w:val="1"/>
      <w:numFmt w:val="bullet"/>
      <w:lvlText w:val="o"/>
      <w:lvlJc w:val="left"/>
      <w:pPr>
        <w:ind w:hanging="360" w:left="3600"/>
      </w:pPr>
      <w:rPr>
        <w:rFonts w:ascii="Courier New" w:hAnsi="Courier New" w:hint="default"/>
      </w:rPr>
    </w:lvl>
    <w:lvl w:ilvl="5">
      <w:start w:val="1"/>
      <w:numFmt w:val="bullet"/>
      <w:lvlText w:val=""/>
      <w:lvlJc w:val="left"/>
      <w:pPr>
        <w:ind w:hanging="360" w:left="4320"/>
      </w:pPr>
      <w:rPr>
        <w:rFonts w:ascii="Wingdings" w:hAnsi="Wingdings" w:hint="default"/>
      </w:rPr>
    </w:lvl>
    <w:lvl w:ilvl="6">
      <w:start w:val="1"/>
      <w:numFmt w:val="bullet"/>
      <w:lvlText w:val=""/>
      <w:lvlJc w:val="left"/>
      <w:pPr>
        <w:ind w:hanging="360" w:left="5040"/>
      </w:pPr>
      <w:rPr>
        <w:rFonts w:ascii="Symbol" w:hAnsi="Symbol" w:hint="default"/>
      </w:rPr>
    </w:lvl>
    <w:lvl w:ilvl="7">
      <w:start w:val="1"/>
      <w:numFmt w:val="bullet"/>
      <w:lvlText w:val="o"/>
      <w:lvlJc w:val="left"/>
      <w:pPr>
        <w:ind w:hanging="360" w:left="5760"/>
      </w:pPr>
      <w:rPr>
        <w:rFonts w:ascii="Courier New" w:hAnsi="Courier New" w:hint="default"/>
      </w:rPr>
    </w:lvl>
    <w:lvl w:ilvl="8">
      <w:start w:val="1"/>
      <w:numFmt w:val="bullet"/>
      <w:lvlText w:val=""/>
      <w:lvlJc w:val="left"/>
      <w:pPr>
        <w:ind w:hanging="360" w:left="6480"/>
      </w:pPr>
      <w:rPr>
        <w:rFonts w:ascii="Wingdings" w:hAnsi="Wingdings" w:hint="default"/>
      </w:rPr>
    </w:lvl>
  </w:abstractNum>
  <w:abstractNum w15:restartNumberingAfterBreak="0" w:abstractNumId="5">
    <w:nsid w:val="4B583045"/>
    <w:multiLevelType w:val="multilevel"/>
    <w:tmpl w:val="BF9EAC22"/>
    <w:lvl w:ilvl="0">
      <w:start w:val="1"/>
      <w:numFmt w:val="bullet"/>
      <w:lvlText w:val=""/>
      <w:lvlJc w:val="left"/>
      <w:pPr>
        <w:ind w:hanging="360" w:left="360"/>
      </w:pPr>
      <w:rPr>
        <w:rFonts w:ascii="Wingdings" w:hAnsi="Wingdings" w:hint="default"/>
      </w:rPr>
    </w:lvl>
    <w:lvl w:ilvl="1">
      <w:start w:val="1"/>
      <w:numFmt w:val="bullet"/>
      <w:lvlText w:val="o"/>
      <w:lvlJc w:val="left"/>
      <w:pPr>
        <w:ind w:hanging="360" w:left="1080"/>
      </w:pPr>
      <w:rPr>
        <w:rFonts w:ascii="Courier New" w:cs="Courier New" w:hAnsi="Courier New" w:hint="default"/>
      </w:rPr>
    </w:lvl>
    <w:lvl w:ilvl="2">
      <w:start w:val="1"/>
      <w:numFmt w:val="bullet"/>
      <w:lvlText w:val=""/>
      <w:lvlJc w:val="left"/>
      <w:pPr>
        <w:ind w:hanging="360" w:left="1800"/>
      </w:pPr>
      <w:rPr>
        <w:rFonts w:ascii="Wingdings" w:hAnsi="Wingdings" w:hint="default"/>
      </w:rPr>
    </w:lvl>
    <w:lvl w:ilvl="3">
      <w:start w:val="1"/>
      <w:numFmt w:val="bullet"/>
      <w:lvlText w:val=""/>
      <w:lvlJc w:val="left"/>
      <w:pPr>
        <w:ind w:hanging="360" w:left="2520"/>
      </w:pPr>
      <w:rPr>
        <w:rFonts w:ascii="Symbol" w:hAnsi="Symbol" w:hint="default"/>
      </w:rPr>
    </w:lvl>
    <w:lvl w:ilvl="4">
      <w:start w:val="1"/>
      <w:numFmt w:val="bullet"/>
      <w:lvlText w:val="o"/>
      <w:lvlJc w:val="left"/>
      <w:pPr>
        <w:ind w:hanging="360" w:left="3240"/>
      </w:pPr>
      <w:rPr>
        <w:rFonts w:ascii="Courier New" w:cs="Courier New" w:hAnsi="Courier New" w:hint="default"/>
      </w:rPr>
    </w:lvl>
    <w:lvl w:ilvl="5">
      <w:start w:val="1"/>
      <w:numFmt w:val="bullet"/>
      <w:lvlText w:val=""/>
      <w:lvlJc w:val="left"/>
      <w:pPr>
        <w:ind w:hanging="360" w:left="3960"/>
      </w:pPr>
      <w:rPr>
        <w:rFonts w:ascii="Wingdings" w:hAnsi="Wingdings" w:hint="default"/>
      </w:rPr>
    </w:lvl>
    <w:lvl w:ilvl="6">
      <w:start w:val="1"/>
      <w:numFmt w:val="bullet"/>
      <w:lvlText w:val=""/>
      <w:lvlJc w:val="left"/>
      <w:pPr>
        <w:ind w:hanging="360" w:left="4680"/>
      </w:pPr>
      <w:rPr>
        <w:rFonts w:ascii="Symbol" w:hAnsi="Symbol" w:hint="default"/>
      </w:rPr>
    </w:lvl>
    <w:lvl w:ilvl="7">
      <w:start w:val="1"/>
      <w:numFmt w:val="bullet"/>
      <w:lvlText w:val="o"/>
      <w:lvlJc w:val="left"/>
      <w:pPr>
        <w:ind w:hanging="360" w:left="5400"/>
      </w:pPr>
      <w:rPr>
        <w:rFonts w:ascii="Courier New" w:cs="Courier New" w:hAnsi="Courier New" w:hint="default"/>
      </w:rPr>
    </w:lvl>
    <w:lvl w:ilvl="8">
      <w:start w:val="1"/>
      <w:numFmt w:val="bullet"/>
      <w:lvlText w:val=""/>
      <w:lvlJc w:val="left"/>
      <w:pPr>
        <w:ind w:hanging="360" w:left="6120"/>
      </w:pPr>
      <w:rPr>
        <w:rFonts w:ascii="Wingdings" w:hAnsi="Wingdings" w:hint="default"/>
      </w:rPr>
    </w:lvl>
  </w:abstractNum>
  <w:abstractNum w15:restartNumberingAfterBreak="0" w:abstractNumId="6">
    <w:nsid w:val="4C3C584E"/>
    <w:multiLevelType w:val="hybridMultilevel"/>
    <w:tmpl w:val="9BA47962"/>
    <w:lvl w:ilvl="0" w:tplc="1C0A314C">
      <w:start w:val="1"/>
      <w:numFmt w:val="bullet"/>
      <w:lvlText w:val=""/>
      <w:lvlJc w:val="left"/>
      <w:pPr>
        <w:ind w:hanging="170" w:left="170"/>
      </w:pPr>
      <w:rPr>
        <w:rFonts w:ascii="Wingdings" w:hAnsi="Wingdings" w:hint="default"/>
      </w:rPr>
    </w:lvl>
    <w:lvl w:ilvl="1" w:tentative="1" w:tplc="08090003">
      <w:start w:val="1"/>
      <w:numFmt w:val="bullet"/>
      <w:lvlText w:val="o"/>
      <w:lvlJc w:val="left"/>
      <w:pPr>
        <w:ind w:hanging="360" w:left="1080"/>
      </w:pPr>
      <w:rPr>
        <w:rFonts w:ascii="Courier New" w:cs="Courier New" w:hAnsi="Courier New" w:hint="default"/>
      </w:rPr>
    </w:lvl>
    <w:lvl w:ilvl="2" w:tentative="1" w:tplc="08090005">
      <w:start w:val="1"/>
      <w:numFmt w:val="bullet"/>
      <w:lvlText w:val=""/>
      <w:lvlJc w:val="left"/>
      <w:pPr>
        <w:ind w:hanging="360" w:left="1800"/>
      </w:pPr>
      <w:rPr>
        <w:rFonts w:ascii="Wingdings" w:hAnsi="Wingdings" w:hint="default"/>
      </w:rPr>
    </w:lvl>
    <w:lvl w:ilvl="3" w:tentative="1" w:tplc="08090001">
      <w:start w:val="1"/>
      <w:numFmt w:val="bullet"/>
      <w:lvlText w:val=""/>
      <w:lvlJc w:val="left"/>
      <w:pPr>
        <w:ind w:hanging="360" w:left="2520"/>
      </w:pPr>
      <w:rPr>
        <w:rFonts w:ascii="Symbol" w:hAnsi="Symbol" w:hint="default"/>
      </w:rPr>
    </w:lvl>
    <w:lvl w:ilvl="4" w:tentative="1" w:tplc="08090003">
      <w:start w:val="1"/>
      <w:numFmt w:val="bullet"/>
      <w:lvlText w:val="o"/>
      <w:lvlJc w:val="left"/>
      <w:pPr>
        <w:ind w:hanging="360" w:left="3240"/>
      </w:pPr>
      <w:rPr>
        <w:rFonts w:ascii="Courier New" w:cs="Courier New" w:hAnsi="Courier New" w:hint="default"/>
      </w:rPr>
    </w:lvl>
    <w:lvl w:ilvl="5" w:tentative="1" w:tplc="08090005">
      <w:start w:val="1"/>
      <w:numFmt w:val="bullet"/>
      <w:lvlText w:val=""/>
      <w:lvlJc w:val="left"/>
      <w:pPr>
        <w:ind w:hanging="360" w:left="3960"/>
      </w:pPr>
      <w:rPr>
        <w:rFonts w:ascii="Wingdings" w:hAnsi="Wingdings" w:hint="default"/>
      </w:rPr>
    </w:lvl>
    <w:lvl w:ilvl="6" w:tentative="1" w:tplc="08090001">
      <w:start w:val="1"/>
      <w:numFmt w:val="bullet"/>
      <w:lvlText w:val=""/>
      <w:lvlJc w:val="left"/>
      <w:pPr>
        <w:ind w:hanging="360" w:left="4680"/>
      </w:pPr>
      <w:rPr>
        <w:rFonts w:ascii="Symbol" w:hAnsi="Symbol" w:hint="default"/>
      </w:rPr>
    </w:lvl>
    <w:lvl w:ilvl="7" w:tentative="1" w:tplc="08090003">
      <w:start w:val="1"/>
      <w:numFmt w:val="bullet"/>
      <w:lvlText w:val="o"/>
      <w:lvlJc w:val="left"/>
      <w:pPr>
        <w:ind w:hanging="360" w:left="5400"/>
      </w:pPr>
      <w:rPr>
        <w:rFonts w:ascii="Courier New" w:cs="Courier New" w:hAnsi="Courier New" w:hint="default"/>
      </w:rPr>
    </w:lvl>
    <w:lvl w:ilvl="8" w:tentative="1" w:tplc="08090005">
      <w:start w:val="1"/>
      <w:numFmt w:val="bullet"/>
      <w:lvlText w:val=""/>
      <w:lvlJc w:val="left"/>
      <w:pPr>
        <w:ind w:hanging="360" w:left="6120"/>
      </w:pPr>
      <w:rPr>
        <w:rFonts w:ascii="Wingdings" w:hAnsi="Wingdings" w:hint="default"/>
      </w:rPr>
    </w:lvl>
  </w:abstractNum>
  <w:abstractNum w15:restartNumberingAfterBreak="0" w:abstractNumId="7">
    <w:nsid w:val="4E4B4F0B"/>
    <w:multiLevelType w:val="hybridMultilevel"/>
    <w:tmpl w:val="1B9A60CE"/>
    <w:lvl w:ilvl="0" w:tplc="556228F4">
      <w:start w:val="1"/>
      <w:numFmt w:val="bullet"/>
      <w:lvlText w:val=""/>
      <w:lvlJc w:val="left"/>
      <w:pPr>
        <w:ind w:hanging="360" w:left="360"/>
      </w:pPr>
      <w:rPr>
        <w:rFonts w:ascii="Webdings" w:hAnsi="Webdings" w:hint="default"/>
      </w:rPr>
    </w:lvl>
    <w:lvl w:ilvl="1" w:tentative="1" w:tplc="04090003">
      <w:start w:val="1"/>
      <w:numFmt w:val="bullet"/>
      <w:lvlText w:val="o"/>
      <w:lvlJc w:val="left"/>
      <w:pPr>
        <w:ind w:hanging="360" w:left="1440"/>
      </w:pPr>
      <w:rPr>
        <w:rFonts w:ascii="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8">
    <w:nsid w:val="5CE211C3"/>
    <w:multiLevelType w:val="hybridMultilevel"/>
    <w:tmpl w:val="4F9099EA"/>
    <w:lvl w:ilvl="0" w:tplc="04090005">
      <w:start w:val="1"/>
      <w:numFmt w:val="bullet"/>
      <w:lvlText w:val=""/>
      <w:lvlJc w:val="left"/>
      <w:pPr>
        <w:ind w:hanging="360" w:left="360"/>
      </w:pPr>
      <w:rPr>
        <w:rFonts w:ascii="Wingdings" w:hAnsi="Wingdings" w:hint="default"/>
      </w:rPr>
    </w:lvl>
    <w:lvl w:ilvl="1" w:tentative="1" w:tplc="04090003">
      <w:start w:val="1"/>
      <w:numFmt w:val="bullet"/>
      <w:lvlText w:val="o"/>
      <w:lvlJc w:val="left"/>
      <w:pPr>
        <w:ind w:hanging="360" w:left="1080"/>
      </w:pPr>
      <w:rPr>
        <w:rFonts w:ascii="Courier New" w:hAnsi="Courier New" w:hint="default"/>
      </w:rPr>
    </w:lvl>
    <w:lvl w:ilvl="2" w:tentative="1" w:tplc="04090005">
      <w:start w:val="1"/>
      <w:numFmt w:val="bullet"/>
      <w:lvlText w:val=""/>
      <w:lvlJc w:val="left"/>
      <w:pPr>
        <w:ind w:hanging="360" w:left="1800"/>
      </w:pPr>
      <w:rPr>
        <w:rFonts w:ascii="Wingdings" w:hAnsi="Wingdings" w:hint="default"/>
      </w:rPr>
    </w:lvl>
    <w:lvl w:ilvl="3" w:tentative="1" w:tplc="04090001">
      <w:start w:val="1"/>
      <w:numFmt w:val="bullet"/>
      <w:lvlText w:val=""/>
      <w:lvlJc w:val="left"/>
      <w:pPr>
        <w:ind w:hanging="360" w:left="2520"/>
      </w:pPr>
      <w:rPr>
        <w:rFonts w:ascii="Symbol" w:hAnsi="Symbol" w:hint="default"/>
      </w:rPr>
    </w:lvl>
    <w:lvl w:ilvl="4" w:tentative="1" w:tplc="04090003">
      <w:start w:val="1"/>
      <w:numFmt w:val="bullet"/>
      <w:lvlText w:val="o"/>
      <w:lvlJc w:val="left"/>
      <w:pPr>
        <w:ind w:hanging="360" w:left="3240"/>
      </w:pPr>
      <w:rPr>
        <w:rFonts w:ascii="Courier New" w:hAnsi="Courier New" w:hint="default"/>
      </w:rPr>
    </w:lvl>
    <w:lvl w:ilvl="5" w:tentative="1" w:tplc="04090005">
      <w:start w:val="1"/>
      <w:numFmt w:val="bullet"/>
      <w:lvlText w:val=""/>
      <w:lvlJc w:val="left"/>
      <w:pPr>
        <w:ind w:hanging="360" w:left="3960"/>
      </w:pPr>
      <w:rPr>
        <w:rFonts w:ascii="Wingdings" w:hAnsi="Wingdings" w:hint="default"/>
      </w:rPr>
    </w:lvl>
    <w:lvl w:ilvl="6" w:tentative="1" w:tplc="04090001">
      <w:start w:val="1"/>
      <w:numFmt w:val="bullet"/>
      <w:lvlText w:val=""/>
      <w:lvlJc w:val="left"/>
      <w:pPr>
        <w:ind w:hanging="360" w:left="4680"/>
      </w:pPr>
      <w:rPr>
        <w:rFonts w:ascii="Symbol" w:hAnsi="Symbol" w:hint="default"/>
      </w:rPr>
    </w:lvl>
    <w:lvl w:ilvl="7" w:tentative="1" w:tplc="04090003">
      <w:start w:val="1"/>
      <w:numFmt w:val="bullet"/>
      <w:lvlText w:val="o"/>
      <w:lvlJc w:val="left"/>
      <w:pPr>
        <w:ind w:hanging="360" w:left="5400"/>
      </w:pPr>
      <w:rPr>
        <w:rFonts w:ascii="Courier New" w:hAnsi="Courier New" w:hint="default"/>
      </w:rPr>
    </w:lvl>
    <w:lvl w:ilvl="8" w:tentative="1" w:tplc="04090005">
      <w:start w:val="1"/>
      <w:numFmt w:val="bullet"/>
      <w:lvlText w:val=""/>
      <w:lvlJc w:val="left"/>
      <w:pPr>
        <w:ind w:hanging="360" w:left="6120"/>
      </w:pPr>
      <w:rPr>
        <w:rFonts w:ascii="Wingdings" w:hAnsi="Wingdings" w:hint="default"/>
      </w:rPr>
    </w:lvl>
  </w:abstractNum>
  <w:abstractNum w15:restartNumberingAfterBreak="0" w:abstractNumId="9">
    <w:nsid w:val="71604101"/>
    <w:multiLevelType w:val="hybridMultilevel"/>
    <w:tmpl w:val="0C1CD96C"/>
    <w:lvl w:ilvl="0" w:tplc="04090001">
      <w:start w:val="1"/>
      <w:numFmt w:val="bullet"/>
      <w:lvlText w:val=""/>
      <w:lvlJc w:val="left"/>
      <w:pPr>
        <w:ind w:hanging="360" w:left="360"/>
      </w:pPr>
      <w:rPr>
        <w:rFonts w:ascii="Symbol" w:hAnsi="Symbol" w:hint="default"/>
      </w:rPr>
    </w:lvl>
    <w:lvl w:ilvl="1" w:tentative="1" w:tplc="04090003">
      <w:start w:val="1"/>
      <w:numFmt w:val="bullet"/>
      <w:lvlText w:val="o"/>
      <w:lvlJc w:val="left"/>
      <w:pPr>
        <w:ind w:hanging="360" w:left="1080"/>
      </w:pPr>
      <w:rPr>
        <w:rFonts w:ascii="Courier New" w:hAnsi="Courier New" w:hint="default"/>
      </w:rPr>
    </w:lvl>
    <w:lvl w:ilvl="2" w:tentative="1" w:tplc="04090005">
      <w:start w:val="1"/>
      <w:numFmt w:val="bullet"/>
      <w:lvlText w:val=""/>
      <w:lvlJc w:val="left"/>
      <w:pPr>
        <w:ind w:hanging="360" w:left="1800"/>
      </w:pPr>
      <w:rPr>
        <w:rFonts w:ascii="Wingdings" w:hAnsi="Wingdings" w:hint="default"/>
      </w:rPr>
    </w:lvl>
    <w:lvl w:ilvl="3" w:tentative="1" w:tplc="04090001">
      <w:start w:val="1"/>
      <w:numFmt w:val="bullet"/>
      <w:lvlText w:val=""/>
      <w:lvlJc w:val="left"/>
      <w:pPr>
        <w:ind w:hanging="360" w:left="2520"/>
      </w:pPr>
      <w:rPr>
        <w:rFonts w:ascii="Symbol" w:hAnsi="Symbol" w:hint="default"/>
      </w:rPr>
    </w:lvl>
    <w:lvl w:ilvl="4" w:tentative="1" w:tplc="04090003">
      <w:start w:val="1"/>
      <w:numFmt w:val="bullet"/>
      <w:lvlText w:val="o"/>
      <w:lvlJc w:val="left"/>
      <w:pPr>
        <w:ind w:hanging="360" w:left="3240"/>
      </w:pPr>
      <w:rPr>
        <w:rFonts w:ascii="Courier New" w:hAnsi="Courier New" w:hint="default"/>
      </w:rPr>
    </w:lvl>
    <w:lvl w:ilvl="5" w:tentative="1" w:tplc="04090005">
      <w:start w:val="1"/>
      <w:numFmt w:val="bullet"/>
      <w:lvlText w:val=""/>
      <w:lvlJc w:val="left"/>
      <w:pPr>
        <w:ind w:hanging="360" w:left="3960"/>
      </w:pPr>
      <w:rPr>
        <w:rFonts w:ascii="Wingdings" w:hAnsi="Wingdings" w:hint="default"/>
      </w:rPr>
    </w:lvl>
    <w:lvl w:ilvl="6" w:tentative="1" w:tplc="04090001">
      <w:start w:val="1"/>
      <w:numFmt w:val="bullet"/>
      <w:lvlText w:val=""/>
      <w:lvlJc w:val="left"/>
      <w:pPr>
        <w:ind w:hanging="360" w:left="4680"/>
      </w:pPr>
      <w:rPr>
        <w:rFonts w:ascii="Symbol" w:hAnsi="Symbol" w:hint="default"/>
      </w:rPr>
    </w:lvl>
    <w:lvl w:ilvl="7" w:tentative="1" w:tplc="04090003">
      <w:start w:val="1"/>
      <w:numFmt w:val="bullet"/>
      <w:lvlText w:val="o"/>
      <w:lvlJc w:val="left"/>
      <w:pPr>
        <w:ind w:hanging="360" w:left="5400"/>
      </w:pPr>
      <w:rPr>
        <w:rFonts w:ascii="Courier New" w:hAnsi="Courier New" w:hint="default"/>
      </w:rPr>
    </w:lvl>
    <w:lvl w:ilvl="8" w:tentative="1" w:tplc="04090005">
      <w:start w:val="1"/>
      <w:numFmt w:val="bullet"/>
      <w:lvlText w:val=""/>
      <w:lvlJc w:val="left"/>
      <w:pPr>
        <w:ind w:hanging="360" w:left="6120"/>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num w16cid:durableId="23750341" w:numId="1">
    <w:abstractNumId w:val="9"/>
  </w:num>
  <w:num w16cid:durableId="1574466085" w:numId="2">
    <w:abstractNumId w:val="3"/>
  </w:num>
  <w:num w16cid:durableId="1941719286" w:numId="3">
    <w:abstractNumId w:val="7"/>
  </w:num>
  <w:num w16cid:durableId="1630432676" w:numId="4">
    <w:abstractNumId w:val="4"/>
  </w:num>
  <w:num w16cid:durableId="1506938795" w:numId="5">
    <w:abstractNumId w:val="8"/>
  </w:num>
  <w:num w16cid:durableId="2115779125" w:numId="6">
    <w:abstractNumId w:val="6"/>
  </w:num>
  <w:num w16cid:durableId="1779793059" w:numId="7">
    <w:abstractNumId w:val="5"/>
  </w:num>
  <w:num w16cid:durableId="1403720122" w:numId="8">
    <w:abstractNumId w:val="0"/>
  </w:num>
  <w:num w16cid:durableId="2103642182" w:numId="9">
    <w:abstractNumId w:val="1"/>
  </w:num>
  <w:num w16cid:durableId="1407070292" w:numId="10">
    <w:abstractNumId w:val="2"/>
  </w:num>
  <w:num w:numId="1000">
    <w:abstractNumId w:val="990"/>
  </w:num>
  <w:num w:numId="1001">
    <w:abstractNumId w:val="991"/>
  </w:num>
  <w:num w:numId="1002">
    <w:abstractNumId w:val="991"/>
  </w:num>
  <w:num w:numId="1003">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45"/>
  <w:embedSystemFonts/>
  <w:proofState w:grammar="clean" w:spelling="clean"/>
  <w:stylePaneFormatFilter w:val="0004"/>
  <w:doNotTrackMoves/>
  <w:defaultTabStop w:val="720"/>
  <w:drawingGridHorizontalSpacing w:val="100"/>
  <w:drawingGridVerticalSpacing w:val="136"/>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1541"/>
    <w:rsid w:val="0000730F"/>
    <w:rsid w:val="00010128"/>
    <w:rsid w:val="00010F86"/>
    <w:rsid w:val="00013AE4"/>
    <w:rsid w:val="0002162C"/>
    <w:rsid w:val="00021DE7"/>
    <w:rsid w:val="00026FE1"/>
    <w:rsid w:val="00030BCD"/>
    <w:rsid w:val="00033AF4"/>
    <w:rsid w:val="000359FC"/>
    <w:rsid w:val="0004198A"/>
    <w:rsid w:val="00042B2C"/>
    <w:rsid w:val="00043420"/>
    <w:rsid w:val="00053099"/>
    <w:rsid w:val="00054E58"/>
    <w:rsid w:val="00072C15"/>
    <w:rsid w:val="00073931"/>
    <w:rsid w:val="000750AF"/>
    <w:rsid w:val="00092A2D"/>
    <w:rsid w:val="00092B7B"/>
    <w:rsid w:val="000943EC"/>
    <w:rsid w:val="000A53C5"/>
    <w:rsid w:val="000C4554"/>
    <w:rsid w:val="000C6534"/>
    <w:rsid w:val="000F7F7B"/>
    <w:rsid w:val="001112B7"/>
    <w:rsid w:val="0012265A"/>
    <w:rsid w:val="00122B9B"/>
    <w:rsid w:val="00126F5F"/>
    <w:rsid w:val="001325BF"/>
    <w:rsid w:val="00134CE4"/>
    <w:rsid w:val="00135B2E"/>
    <w:rsid w:val="00142688"/>
    <w:rsid w:val="0015541F"/>
    <w:rsid w:val="001648B9"/>
    <w:rsid w:val="00166379"/>
    <w:rsid w:val="00171083"/>
    <w:rsid w:val="001721D6"/>
    <w:rsid w:val="001879F2"/>
    <w:rsid w:val="001941B3"/>
    <w:rsid w:val="001948BE"/>
    <w:rsid w:val="0019631E"/>
    <w:rsid w:val="001A743E"/>
    <w:rsid w:val="001A7A47"/>
    <w:rsid w:val="001B2795"/>
    <w:rsid w:val="001C138B"/>
    <w:rsid w:val="001C3219"/>
    <w:rsid w:val="001C4D34"/>
    <w:rsid w:val="001D1147"/>
    <w:rsid w:val="001E062C"/>
    <w:rsid w:val="00204B48"/>
    <w:rsid w:val="00211AD3"/>
    <w:rsid w:val="00216779"/>
    <w:rsid w:val="00216AFB"/>
    <w:rsid w:val="00216E0D"/>
    <w:rsid w:val="00221E96"/>
    <w:rsid w:val="00225BB6"/>
    <w:rsid w:val="00231BEA"/>
    <w:rsid w:val="0023452C"/>
    <w:rsid w:val="00240AAA"/>
    <w:rsid w:val="00241A17"/>
    <w:rsid w:val="0024506A"/>
    <w:rsid w:val="00265244"/>
    <w:rsid w:val="0027413F"/>
    <w:rsid w:val="002746CB"/>
    <w:rsid w:val="00280CB9"/>
    <w:rsid w:val="00291C78"/>
    <w:rsid w:val="002A021A"/>
    <w:rsid w:val="002A032F"/>
    <w:rsid w:val="002A3CF8"/>
    <w:rsid w:val="002B0BCF"/>
    <w:rsid w:val="002B7BAA"/>
    <w:rsid w:val="002C307C"/>
    <w:rsid w:val="002D16A6"/>
    <w:rsid w:val="002E5DA2"/>
    <w:rsid w:val="002E7AA5"/>
    <w:rsid w:val="002F07B7"/>
    <w:rsid w:val="002F2120"/>
    <w:rsid w:val="0031587C"/>
    <w:rsid w:val="00321D8F"/>
    <w:rsid w:val="00325B1B"/>
    <w:rsid w:val="003352BC"/>
    <w:rsid w:val="00345FA5"/>
    <w:rsid w:val="00347F0F"/>
    <w:rsid w:val="003549A1"/>
    <w:rsid w:val="00357E48"/>
    <w:rsid w:val="00361173"/>
    <w:rsid w:val="00361888"/>
    <w:rsid w:val="0036798C"/>
    <w:rsid w:val="003736CD"/>
    <w:rsid w:val="00385CCD"/>
    <w:rsid w:val="00387417"/>
    <w:rsid w:val="0039179E"/>
    <w:rsid w:val="003919FB"/>
    <w:rsid w:val="003A22CD"/>
    <w:rsid w:val="003A24D2"/>
    <w:rsid w:val="003C0BE4"/>
    <w:rsid w:val="003C1264"/>
    <w:rsid w:val="003C16B8"/>
    <w:rsid w:val="003C39B0"/>
    <w:rsid w:val="003C4DEB"/>
    <w:rsid w:val="003C7D16"/>
    <w:rsid w:val="003D05B6"/>
    <w:rsid w:val="003D3C23"/>
    <w:rsid w:val="003D5456"/>
    <w:rsid w:val="003E576A"/>
    <w:rsid w:val="003F1372"/>
    <w:rsid w:val="003F714A"/>
    <w:rsid w:val="00406373"/>
    <w:rsid w:val="00411816"/>
    <w:rsid w:val="00412815"/>
    <w:rsid w:val="00415B04"/>
    <w:rsid w:val="004163A6"/>
    <w:rsid w:val="00417424"/>
    <w:rsid w:val="00426794"/>
    <w:rsid w:val="00426992"/>
    <w:rsid w:val="004425F7"/>
    <w:rsid w:val="00445021"/>
    <w:rsid w:val="004604E7"/>
    <w:rsid w:val="00466B19"/>
    <w:rsid w:val="00471C1E"/>
    <w:rsid w:val="004778C9"/>
    <w:rsid w:val="004921DF"/>
    <w:rsid w:val="004A70A7"/>
    <w:rsid w:val="004B67BF"/>
    <w:rsid w:val="004C0469"/>
    <w:rsid w:val="004D7B69"/>
    <w:rsid w:val="004D7D44"/>
    <w:rsid w:val="004E0CCB"/>
    <w:rsid w:val="004F4108"/>
    <w:rsid w:val="005203DE"/>
    <w:rsid w:val="00526FDC"/>
    <w:rsid w:val="00532BDB"/>
    <w:rsid w:val="005337A3"/>
    <w:rsid w:val="00533B62"/>
    <w:rsid w:val="00563926"/>
    <w:rsid w:val="00573664"/>
    <w:rsid w:val="0058557F"/>
    <w:rsid w:val="005858E6"/>
    <w:rsid w:val="00590606"/>
    <w:rsid w:val="005910BE"/>
    <w:rsid w:val="005913DE"/>
    <w:rsid w:val="0059326F"/>
    <w:rsid w:val="005A1F16"/>
    <w:rsid w:val="005B1FDE"/>
    <w:rsid w:val="005B7CC5"/>
    <w:rsid w:val="005C4066"/>
    <w:rsid w:val="005C4206"/>
    <w:rsid w:val="005E7F52"/>
    <w:rsid w:val="005F00BC"/>
    <w:rsid w:val="005F7143"/>
    <w:rsid w:val="006069A1"/>
    <w:rsid w:val="00616FF3"/>
    <w:rsid w:val="00631C58"/>
    <w:rsid w:val="00641389"/>
    <w:rsid w:val="006509B5"/>
    <w:rsid w:val="00662C0C"/>
    <w:rsid w:val="00664E46"/>
    <w:rsid w:val="00671003"/>
    <w:rsid w:val="00672A07"/>
    <w:rsid w:val="00674C95"/>
    <w:rsid w:val="006757FF"/>
    <w:rsid w:val="006849C0"/>
    <w:rsid w:val="00686832"/>
    <w:rsid w:val="00696562"/>
    <w:rsid w:val="006A3A80"/>
    <w:rsid w:val="006B320F"/>
    <w:rsid w:val="006B5310"/>
    <w:rsid w:val="006C47F4"/>
    <w:rsid w:val="006C5F40"/>
    <w:rsid w:val="006F67E8"/>
    <w:rsid w:val="00700A27"/>
    <w:rsid w:val="0071212E"/>
    <w:rsid w:val="00714743"/>
    <w:rsid w:val="00723DD9"/>
    <w:rsid w:val="0075093F"/>
    <w:rsid w:val="00753905"/>
    <w:rsid w:val="00770260"/>
    <w:rsid w:val="007943A0"/>
    <w:rsid w:val="007965B7"/>
    <w:rsid w:val="007A520E"/>
    <w:rsid w:val="007A5979"/>
    <w:rsid w:val="007B70AD"/>
    <w:rsid w:val="007C1765"/>
    <w:rsid w:val="007E02E6"/>
    <w:rsid w:val="007E20B7"/>
    <w:rsid w:val="0080537B"/>
    <w:rsid w:val="00817D91"/>
    <w:rsid w:val="00824411"/>
    <w:rsid w:val="0083532F"/>
    <w:rsid w:val="00836DF9"/>
    <w:rsid w:val="008376D7"/>
    <w:rsid w:val="0085218C"/>
    <w:rsid w:val="008567AC"/>
    <w:rsid w:val="00861541"/>
    <w:rsid w:val="0087201E"/>
    <w:rsid w:val="00881A54"/>
    <w:rsid w:val="00885F84"/>
    <w:rsid w:val="00894BD9"/>
    <w:rsid w:val="00895BA4"/>
    <w:rsid w:val="008A08E6"/>
    <w:rsid w:val="008A5FFD"/>
    <w:rsid w:val="008C2F90"/>
    <w:rsid w:val="008C7020"/>
    <w:rsid w:val="008D0745"/>
    <w:rsid w:val="008D34F0"/>
    <w:rsid w:val="008D3B76"/>
    <w:rsid w:val="008D471F"/>
    <w:rsid w:val="008E16B2"/>
    <w:rsid w:val="008E17E7"/>
    <w:rsid w:val="008E1E8C"/>
    <w:rsid w:val="008E5795"/>
    <w:rsid w:val="008E6FAE"/>
    <w:rsid w:val="008E7B89"/>
    <w:rsid w:val="0090587C"/>
    <w:rsid w:val="00912ED3"/>
    <w:rsid w:val="0092088B"/>
    <w:rsid w:val="009378A8"/>
    <w:rsid w:val="009417D7"/>
    <w:rsid w:val="00953009"/>
    <w:rsid w:val="00955D9E"/>
    <w:rsid w:val="00965C21"/>
    <w:rsid w:val="009707BD"/>
    <w:rsid w:val="0099560E"/>
    <w:rsid w:val="00997FBF"/>
    <w:rsid w:val="009A1398"/>
    <w:rsid w:val="009A3A18"/>
    <w:rsid w:val="009B35CD"/>
    <w:rsid w:val="009B70E3"/>
    <w:rsid w:val="009C5C40"/>
    <w:rsid w:val="009C7EF2"/>
    <w:rsid w:val="009D13B4"/>
    <w:rsid w:val="00A029D4"/>
    <w:rsid w:val="00A12959"/>
    <w:rsid w:val="00A23E23"/>
    <w:rsid w:val="00A333EE"/>
    <w:rsid w:val="00A35E97"/>
    <w:rsid w:val="00A43247"/>
    <w:rsid w:val="00A4487B"/>
    <w:rsid w:val="00A45BD2"/>
    <w:rsid w:val="00A46DD3"/>
    <w:rsid w:val="00A56AF7"/>
    <w:rsid w:val="00A615F7"/>
    <w:rsid w:val="00A6419B"/>
    <w:rsid w:val="00A65FE5"/>
    <w:rsid w:val="00A66C00"/>
    <w:rsid w:val="00A6783B"/>
    <w:rsid w:val="00A67D8D"/>
    <w:rsid w:val="00A86193"/>
    <w:rsid w:val="00A93D38"/>
    <w:rsid w:val="00AD442A"/>
    <w:rsid w:val="00AD74C9"/>
    <w:rsid w:val="00AF2F55"/>
    <w:rsid w:val="00AF3A76"/>
    <w:rsid w:val="00AF786A"/>
    <w:rsid w:val="00B11559"/>
    <w:rsid w:val="00B15191"/>
    <w:rsid w:val="00B330A1"/>
    <w:rsid w:val="00B5273B"/>
    <w:rsid w:val="00B5575F"/>
    <w:rsid w:val="00B57A4C"/>
    <w:rsid w:val="00B67181"/>
    <w:rsid w:val="00B70FF6"/>
    <w:rsid w:val="00B72288"/>
    <w:rsid w:val="00B73116"/>
    <w:rsid w:val="00B7732D"/>
    <w:rsid w:val="00B87B86"/>
    <w:rsid w:val="00B93C12"/>
    <w:rsid w:val="00B941D3"/>
    <w:rsid w:val="00BA3BEB"/>
    <w:rsid w:val="00BA3F2C"/>
    <w:rsid w:val="00BB0AEA"/>
    <w:rsid w:val="00BB7B4A"/>
    <w:rsid w:val="00BC0089"/>
    <w:rsid w:val="00BC1274"/>
    <w:rsid w:val="00BC3A74"/>
    <w:rsid w:val="00BE4991"/>
    <w:rsid w:val="00BF196F"/>
    <w:rsid w:val="00BF5DFC"/>
    <w:rsid w:val="00C05511"/>
    <w:rsid w:val="00C21A8B"/>
    <w:rsid w:val="00C2366B"/>
    <w:rsid w:val="00C2460A"/>
    <w:rsid w:val="00C32E4E"/>
    <w:rsid w:val="00C43D83"/>
    <w:rsid w:val="00C56364"/>
    <w:rsid w:val="00C6169F"/>
    <w:rsid w:val="00C80392"/>
    <w:rsid w:val="00C859AF"/>
    <w:rsid w:val="00C87D21"/>
    <w:rsid w:val="00C9506A"/>
    <w:rsid w:val="00CA375D"/>
    <w:rsid w:val="00CB12DE"/>
    <w:rsid w:val="00CB21EA"/>
    <w:rsid w:val="00CB2EDF"/>
    <w:rsid w:val="00CB41C0"/>
    <w:rsid w:val="00CC0562"/>
    <w:rsid w:val="00CC2774"/>
    <w:rsid w:val="00CC7F8D"/>
    <w:rsid w:val="00CD2C3C"/>
    <w:rsid w:val="00CD6CF9"/>
    <w:rsid w:val="00CD6E71"/>
    <w:rsid w:val="00CE4B13"/>
    <w:rsid w:val="00CF0D43"/>
    <w:rsid w:val="00CF56F2"/>
    <w:rsid w:val="00CF577A"/>
    <w:rsid w:val="00D00845"/>
    <w:rsid w:val="00D1750D"/>
    <w:rsid w:val="00D17BDA"/>
    <w:rsid w:val="00D20215"/>
    <w:rsid w:val="00D402D1"/>
    <w:rsid w:val="00D62832"/>
    <w:rsid w:val="00D66711"/>
    <w:rsid w:val="00D67A8E"/>
    <w:rsid w:val="00D72BE7"/>
    <w:rsid w:val="00D7499E"/>
    <w:rsid w:val="00D9062C"/>
    <w:rsid w:val="00D93FF8"/>
    <w:rsid w:val="00D961A3"/>
    <w:rsid w:val="00DA15C4"/>
    <w:rsid w:val="00DA6094"/>
    <w:rsid w:val="00DB7617"/>
    <w:rsid w:val="00DC58CB"/>
    <w:rsid w:val="00DD4E8A"/>
    <w:rsid w:val="00DE0C04"/>
    <w:rsid w:val="00DF6B7D"/>
    <w:rsid w:val="00E00252"/>
    <w:rsid w:val="00E01D8F"/>
    <w:rsid w:val="00E03E25"/>
    <w:rsid w:val="00E0525E"/>
    <w:rsid w:val="00E17267"/>
    <w:rsid w:val="00E24BCF"/>
    <w:rsid w:val="00E25E72"/>
    <w:rsid w:val="00E617D9"/>
    <w:rsid w:val="00E6663D"/>
    <w:rsid w:val="00E8192A"/>
    <w:rsid w:val="00E865AF"/>
    <w:rsid w:val="00E86DE5"/>
    <w:rsid w:val="00E91375"/>
    <w:rsid w:val="00E918DD"/>
    <w:rsid w:val="00E9428B"/>
    <w:rsid w:val="00E96365"/>
    <w:rsid w:val="00E97CCE"/>
    <w:rsid w:val="00EA12F7"/>
    <w:rsid w:val="00EA5042"/>
    <w:rsid w:val="00EC29DD"/>
    <w:rsid w:val="00EC2BCD"/>
    <w:rsid w:val="00EC7525"/>
    <w:rsid w:val="00F02046"/>
    <w:rsid w:val="00F05355"/>
    <w:rsid w:val="00F12478"/>
    <w:rsid w:val="00F13887"/>
    <w:rsid w:val="00F162C2"/>
    <w:rsid w:val="00F17102"/>
    <w:rsid w:val="00F23C9C"/>
    <w:rsid w:val="00F61D61"/>
    <w:rsid w:val="00F6453C"/>
    <w:rsid w:val="00F64A47"/>
    <w:rsid w:val="00F65B0B"/>
    <w:rsid w:val="00F90056"/>
    <w:rsid w:val="00F94070"/>
    <w:rsid w:val="00FA5E84"/>
    <w:rsid w:val="00FA7FC4"/>
    <w:rsid w:val="00FB09EB"/>
    <w:rsid w:val="00FB2DF4"/>
    <w:rsid w:val="00FB327C"/>
    <w:rsid w:val="00FC2335"/>
    <w:rsid w:val="00FD2B39"/>
    <w:rsid w:val="00FF2937"/>
    <w:rsid w:val="00FF2C70"/>
  </w:rsids>
  <w:themeFontLang w:eastAsia="ja-JP" w:val="en-US"/>
  <w:clrSchemeMapping w:accent1="accent1" w:accent2="accent2" w:accent3="accent3" w:accent4="accent4" w:accent5="accent5" w:accent6="accent6" w:bg1="light1" w:bg2="light2" w:followedHyperlink="followedHyperlink" w:hyperlink="hyperlink" w:t1="dark1" w:t2="dark2"/>
  <w:doNotAutoCompressPictures/>
  <w:shapeDefaults>
    <o:shapedefaults spidmax="1026" v:ext="edit"/>
    <o:shapelayout v:ext="edit">
      <o:idmap data="1"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cstheme="minorBidi" w:eastAsiaTheme="minorEastAsia" w:hAnsiTheme="minorHAnsi"/>
        <w:sz w:val="24"/>
        <w:szCs w:val="24"/>
        <w:lang w:bidi="ar-SA" w:eastAsia="ja-JP" w:val="en-US"/>
      </w:rPr>
    </w:rPrDefault>
    <w:pPrDefault>
      <w:pPr>
        <w:spacing w:after="200"/>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default="1" w:styleId="Normal" w:type="paragraph">
    <w:name w:val="Normal"/>
    <w:qFormat/>
    <w:rsid w:val="00E617D9"/>
    <w:pPr>
      <w:spacing w:after="0" w:before="120"/>
    </w:pPr>
    <w:rPr>
      <w:rFonts w:ascii="Garamond" w:hAnsi="Garamond"/>
      <w:sz w:val="20"/>
    </w:rPr>
  </w:style>
  <w:style w:styleId="Heading1" w:type="paragraph">
    <w:name w:val="heading 1"/>
    <w:basedOn w:val="Normal"/>
    <w:next w:val="Normal"/>
    <w:link w:val="Heading1Char"/>
    <w:uiPriority w:val="9"/>
    <w:qFormat/>
    <w:rsid w:val="009A1398"/>
    <w:pPr>
      <w:keepNext/>
      <w:keepLines/>
      <w:spacing w:before="480"/>
      <w:outlineLvl w:val="0"/>
    </w:pPr>
    <w:rPr>
      <w:rFonts w:ascii="Century Gothic" w:cstheme="majorBidi" w:eastAsiaTheme="majorEastAsia" w:hAnsi="Century Gothic"/>
      <w:b/>
      <w:bCs/>
      <w:sz w:val="72"/>
      <w:szCs w:val="32"/>
    </w:rPr>
  </w:style>
  <w:style w:styleId="Heading2" w:type="paragraph">
    <w:name w:val="heading 2"/>
    <w:basedOn w:val="Normal"/>
    <w:next w:val="Normal"/>
    <w:link w:val="Heading2Char"/>
    <w:uiPriority w:val="9"/>
    <w:unhideWhenUsed/>
    <w:qFormat/>
    <w:rsid w:val="002E7AA5"/>
    <w:pPr>
      <w:keepNext/>
      <w:keepLines/>
      <w:outlineLvl w:val="1"/>
    </w:pPr>
    <w:rPr>
      <w:rFonts w:ascii="Century Gothic" w:cstheme="majorBidi" w:eastAsiaTheme="majorEastAsia" w:hAnsi="Century Gothic"/>
      <w:bCs/>
      <w:color w:themeColor="text1" w:themeTint="80" w:val="7F7F7F"/>
      <w:sz w:val="48"/>
      <w:szCs w:val="26"/>
    </w:rPr>
  </w:style>
  <w:style w:styleId="Heading3" w:type="paragraph">
    <w:name w:val="heading 3"/>
    <w:basedOn w:val="Normal"/>
    <w:next w:val="Normal"/>
    <w:link w:val="Heading3Char"/>
    <w:uiPriority w:val="9"/>
    <w:unhideWhenUsed/>
    <w:qFormat/>
    <w:rsid w:val="003A24D2"/>
    <w:pPr>
      <w:keepNext/>
      <w:keepLines/>
      <w:spacing w:before="200"/>
      <w:outlineLvl w:val="2"/>
    </w:pPr>
    <w:rPr>
      <w:rFonts w:ascii="Century Gothic" w:cstheme="majorBidi" w:eastAsiaTheme="majorEastAsia" w:hAnsi="Century Gothic"/>
      <w:bCs/>
      <w:color w:themeColor="text1" w:val="000000"/>
      <w:sz w:val="24"/>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2Char" w:type="character">
    <w:name w:val="Heading 2 Char"/>
    <w:basedOn w:val="DefaultParagraphFont"/>
    <w:link w:val="Heading2"/>
    <w:uiPriority w:val="9"/>
    <w:rsid w:val="002E7AA5"/>
    <w:rPr>
      <w:rFonts w:ascii="Century Gothic" w:cstheme="majorBidi" w:eastAsiaTheme="majorEastAsia" w:hAnsi="Century Gothic"/>
      <w:bCs/>
      <w:color w:themeColor="text1" w:themeTint="80" w:val="7F7F7F"/>
      <w:sz w:val="48"/>
      <w:szCs w:val="26"/>
    </w:rPr>
  </w:style>
  <w:style w:customStyle="1" w:styleId="Heading3Char" w:type="character">
    <w:name w:val="Heading 3 Char"/>
    <w:basedOn w:val="DefaultParagraphFont"/>
    <w:link w:val="Heading3"/>
    <w:uiPriority w:val="9"/>
    <w:rsid w:val="003A24D2"/>
    <w:rPr>
      <w:rFonts w:ascii="Century Gothic" w:cstheme="majorBidi" w:eastAsiaTheme="majorEastAsia" w:hAnsi="Century Gothic"/>
      <w:bCs/>
      <w:color w:themeColor="text1" w:val="000000"/>
    </w:rPr>
  </w:style>
  <w:style w:customStyle="1" w:styleId="Heading1Char" w:type="character">
    <w:name w:val="Heading 1 Char"/>
    <w:basedOn w:val="DefaultParagraphFont"/>
    <w:link w:val="Heading1"/>
    <w:uiPriority w:val="9"/>
    <w:rsid w:val="009A1398"/>
    <w:rPr>
      <w:rFonts w:ascii="Century Gothic" w:cstheme="majorBidi" w:eastAsiaTheme="majorEastAsia" w:hAnsi="Century Gothic"/>
      <w:b/>
      <w:bCs/>
      <w:sz w:val="72"/>
      <w:szCs w:val="32"/>
    </w:rPr>
  </w:style>
  <w:style w:styleId="BalloonText" w:type="paragraph">
    <w:name w:val="Balloon Text"/>
    <w:basedOn w:val="Normal"/>
    <w:link w:val="BalloonTextChar"/>
    <w:uiPriority w:val="99"/>
    <w:semiHidden/>
    <w:unhideWhenUsed/>
    <w:rsid w:val="004425F7"/>
    <w:rPr>
      <w:rFonts w:ascii="Lucida Grande" w:hAnsi="Lucida Grande"/>
      <w:sz w:val="18"/>
      <w:szCs w:val="18"/>
    </w:rPr>
  </w:style>
  <w:style w:customStyle="1" w:styleId="BalloonTextChar" w:type="character">
    <w:name w:val="Balloon Text Char"/>
    <w:basedOn w:val="DefaultParagraphFont"/>
    <w:link w:val="BalloonText"/>
    <w:uiPriority w:val="99"/>
    <w:semiHidden/>
    <w:rsid w:val="004425F7"/>
    <w:rPr>
      <w:rFonts w:ascii="Lucida Grande" w:hAnsi="Lucida Grande"/>
      <w:sz w:val="18"/>
      <w:szCs w:val="18"/>
    </w:rPr>
  </w:style>
  <w:style w:styleId="ListParagraph" w:type="paragraph">
    <w:name w:val="List Paragraph"/>
    <w:basedOn w:val="Normal"/>
    <w:uiPriority w:val="34"/>
    <w:qFormat/>
    <w:rsid w:val="00BC3A74"/>
    <w:pPr>
      <w:ind w:left="720"/>
      <w:contextualSpacing/>
    </w:pPr>
  </w:style>
  <w:style w:styleId="TableGrid" w:type="table">
    <w:name w:val="Table Grid"/>
    <w:basedOn w:val="TableNormal"/>
    <w:uiPriority w:val="59"/>
    <w:rsid w:val="00BE4991"/>
    <w:pPr>
      <w:spacing w:after="0"/>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Hyperlink" w:type="character">
    <w:name w:val="Hyperlink"/>
    <w:basedOn w:val="DefaultParagraphFont"/>
    <w:uiPriority w:val="99"/>
    <w:unhideWhenUsed/>
    <w:rsid w:val="00FD2B39"/>
    <w:rPr>
      <w:color w:themeColor="hyperlink" w:val="0000FF"/>
      <w:u w:val="single"/>
    </w:rPr>
  </w:style>
  <w:style w:styleId="NormalWeb" w:type="paragraph">
    <w:name w:val="Normal (Web)"/>
    <w:basedOn w:val="Normal"/>
    <w:uiPriority w:val="99"/>
    <w:semiHidden/>
    <w:unhideWhenUsed/>
    <w:rsid w:val="001A7A47"/>
    <w:rPr>
      <w:rFonts w:ascii="Times New Roman" w:cs="Times New Roman" w:hAnsi="Times New Roman"/>
      <w:sz w:val="24"/>
    </w:rPr>
  </w:style>
  <w:style w:styleId="Header" w:type="paragraph">
    <w:name w:val="header"/>
    <w:basedOn w:val="Normal"/>
    <w:link w:val="HeaderChar"/>
    <w:uiPriority w:val="99"/>
    <w:unhideWhenUsed/>
    <w:rsid w:val="00357E48"/>
    <w:pPr>
      <w:tabs>
        <w:tab w:pos="4513" w:val="center"/>
        <w:tab w:pos="9026" w:val="right"/>
      </w:tabs>
      <w:spacing w:before="0"/>
    </w:pPr>
  </w:style>
  <w:style w:customStyle="1" w:styleId="HeaderChar" w:type="character">
    <w:name w:val="Header Char"/>
    <w:basedOn w:val="DefaultParagraphFont"/>
    <w:link w:val="Header"/>
    <w:uiPriority w:val="99"/>
    <w:rsid w:val="00357E48"/>
    <w:rPr>
      <w:rFonts w:ascii="Garamond" w:hAnsi="Garamond"/>
      <w:sz w:val="20"/>
    </w:rPr>
  </w:style>
  <w:style w:styleId="Footer" w:type="paragraph">
    <w:name w:val="footer"/>
    <w:basedOn w:val="Normal"/>
    <w:link w:val="FooterChar"/>
    <w:unhideWhenUsed/>
    <w:rsid w:val="00C56364"/>
    <w:pPr>
      <w:pBdr>
        <w:top w:color="7F7F7F" w:space="1" w:sz="4" w:themeColor="text1" w:themeTint="80" w:val="single"/>
      </w:pBdr>
      <w:tabs>
        <w:tab w:pos="4513" w:val="center"/>
        <w:tab w:pos="9026" w:val="right"/>
      </w:tabs>
      <w:spacing w:before="0"/>
    </w:pPr>
    <w:rPr>
      <w:color w:themeColor="text1" w:themeTint="80" w:val="7F7F7F"/>
      <w:sz w:val="18"/>
    </w:rPr>
  </w:style>
  <w:style w:customStyle="1" w:styleId="FooterChar" w:type="character">
    <w:name w:val="Footer Char"/>
    <w:basedOn w:val="DefaultParagraphFont"/>
    <w:link w:val="Footer"/>
    <w:rsid w:val="00C56364"/>
    <w:rPr>
      <w:rFonts w:ascii="Garamond" w:hAnsi="Garamond"/>
      <w:color w:themeColor="text1" w:themeTint="80" w:val="7F7F7F"/>
      <w:sz w:val="18"/>
    </w:rPr>
  </w:style>
  <w:style w:styleId="PageNumber" w:type="character">
    <w:name w:val="page number"/>
    <w:basedOn w:val="DefaultParagraphFont"/>
    <w:rsid w:val="00DA6094"/>
  </w:style>
  <w:style w:type="paragraph" w:customStyle="1" w:styleId="SourceCode">
    <w:name w:val="Source Code"/>
    <w:basedOn w:val="Normal"/>
    <w:link w:val="VerbatimChar"/>
    <w:pPr>
      <w:wordWrap w:val="off"/>
    </w:p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1751256">
      <w:bodyDiv w:val="1"/>
      <w:marLeft w:val="0"/>
      <w:marRight w:val="0"/>
      <w:marTop w:val="0"/>
      <w:marBottom w:val="0"/>
      <w:divBdr>
        <w:top w:val="none" w:sz="0" w:space="0" w:color="auto"/>
        <w:left w:val="none" w:sz="0" w:space="0" w:color="auto"/>
        <w:bottom w:val="none" w:sz="0" w:space="0" w:color="auto"/>
        <w:right w:val="none" w:sz="0" w:space="0" w:color="auto"/>
      </w:divBdr>
    </w:div>
    <w:div w:id="450249060">
      <w:bodyDiv w:val="1"/>
      <w:marLeft w:val="0"/>
      <w:marRight w:val="0"/>
      <w:marTop w:val="0"/>
      <w:marBottom w:val="0"/>
      <w:divBdr>
        <w:top w:val="none" w:sz="0" w:space="0" w:color="auto"/>
        <w:left w:val="none" w:sz="0" w:space="0" w:color="auto"/>
        <w:bottom w:val="none" w:sz="0" w:space="0" w:color="auto"/>
        <w:right w:val="none" w:sz="0" w:space="0" w:color="auto"/>
      </w:divBdr>
    </w:div>
    <w:div w:id="852689416">
      <w:bodyDiv w:val="1"/>
      <w:marLeft w:val="0"/>
      <w:marRight w:val="0"/>
      <w:marTop w:val="0"/>
      <w:marBottom w:val="0"/>
      <w:divBdr>
        <w:top w:val="none" w:sz="0" w:space="0" w:color="auto"/>
        <w:left w:val="none" w:sz="0" w:space="0" w:color="auto"/>
        <w:bottom w:val="none" w:sz="0" w:space="0" w:color="auto"/>
        <w:right w:val="none" w:sz="0" w:space="0" w:color="auto"/>
      </w:divBdr>
    </w:div>
    <w:div w:id="1192766793">
      <w:bodyDiv w:val="1"/>
      <w:marLeft w:val="0"/>
      <w:marRight w:val="0"/>
      <w:marTop w:val="0"/>
      <w:marBottom w:val="0"/>
      <w:divBdr>
        <w:top w:val="none" w:sz="0" w:space="0" w:color="auto"/>
        <w:left w:val="none" w:sz="0" w:space="0" w:color="auto"/>
        <w:bottom w:val="none" w:sz="0" w:space="0" w:color="auto"/>
        <w:right w:val="none" w:sz="0" w:space="0" w:color="auto"/>
      </w:divBdr>
    </w:div>
    <w:div w:id="1362392541">
      <w:bodyDiv w:val="1"/>
      <w:marLeft w:val="0"/>
      <w:marRight w:val="0"/>
      <w:marTop w:val="0"/>
      <w:marBottom w:val="0"/>
      <w:divBdr>
        <w:top w:val="none" w:sz="0" w:space="0" w:color="auto"/>
        <w:left w:val="none" w:sz="0" w:space="0" w:color="auto"/>
        <w:bottom w:val="none" w:sz="0" w:space="0" w:color="auto"/>
        <w:right w:val="none" w:sz="0" w:space="0" w:color="auto"/>
      </w:divBdr>
    </w:div>
    <w:div w:id="1592810743">
      <w:bodyDiv w:val="1"/>
      <w:marLeft w:val="0"/>
      <w:marRight w:val="0"/>
      <w:marTop w:val="0"/>
      <w:marBottom w:val="0"/>
      <w:divBdr>
        <w:top w:val="none" w:sz="0" w:space="0" w:color="auto"/>
        <w:left w:val="none" w:sz="0" w:space="0" w:color="auto"/>
        <w:bottom w:val="none" w:sz="0" w:space="0" w:color="auto"/>
        <w:right w:val="none" w:sz="0" w:space="0" w:color="auto"/>
      </w:divBdr>
    </w:div>
    <w:div w:id="1593972801">
      <w:bodyDiv w:val="1"/>
      <w:marLeft w:val="0"/>
      <w:marRight w:val="0"/>
      <w:marTop w:val="0"/>
      <w:marBottom w:val="0"/>
      <w:divBdr>
        <w:top w:val="none" w:sz="0" w:space="0" w:color="auto"/>
        <w:left w:val="none" w:sz="0" w:space="0" w:color="auto"/>
        <w:bottom w:val="none" w:sz="0" w:space="0" w:color="auto"/>
        <w:right w:val="none" w:sz="0" w:space="0" w:color="auto"/>
      </w:divBdr>
    </w:div>
    <w:div w:id="1779065482">
      <w:bodyDiv w:val="1"/>
      <w:marLeft w:val="0"/>
      <w:marRight w:val="0"/>
      <w:marTop w:val="0"/>
      <w:marBottom w:val="0"/>
      <w:divBdr>
        <w:top w:val="none" w:sz="0" w:space="0" w:color="auto"/>
        <w:left w:val="none" w:sz="0" w:space="0" w:color="auto"/>
        <w:bottom w:val="none" w:sz="0" w:space="0" w:color="auto"/>
        <w:right w:val="none" w:sz="0" w:space="0" w:color="auto"/>
      </w:divBdr>
    </w:div>
    <w:div w:id="1810004692">
      <w:bodyDiv w:val="1"/>
      <w:marLeft w:val="0"/>
      <w:marRight w:val="0"/>
      <w:marTop w:val="0"/>
      <w:marBottom w:val="0"/>
      <w:divBdr>
        <w:top w:val="none" w:sz="0" w:space="0" w:color="auto"/>
        <w:left w:val="none" w:sz="0" w:space="0" w:color="auto"/>
        <w:bottom w:val="none" w:sz="0" w:space="0" w:color="auto"/>
        <w:right w:val="none" w:sz="0" w:space="0" w:color="auto"/>
      </w:divBdr>
    </w:div>
    <w:div w:id="184019582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2.xml" Type="http://schemas.openxmlformats.org/officeDocument/2006/relationships/header" /><Relationship Id="rId10" Target="header1.xml" Type="http://schemas.openxmlformats.org/officeDocument/2006/relationships/header" /><Relationship Id="rId11" Target="header3.xml" Type="http://schemas.openxmlformats.org/officeDocument/2006/relationships/header" /><Relationship Id="rId12" Target="footer3.xml" Type="http://schemas.openxmlformats.org/officeDocument/2006/relationships/footer" /><Relationship Id="rId13" Target="footer2.xml" Type="http://schemas.openxmlformats.org/officeDocument/2006/relationships/footer" /><Relationship Id="rId14" Target="footer1.xml" Type="http://schemas.openxmlformats.org/officeDocument/2006/relationships/footer"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604</TotalTime>
  <Pages>4</Pages>
  <Words>1691</Words>
  <Characters>9640</Characters>
  <Application>Microsoft Office Word</Application>
  <DocSecurity>0</DocSecurity>
  <Lines>80</Lines>
  <Paragraphs>22</Paragraphs>
  <ScaleCrop>false</ScaleCrop>
  <HeadingPairs>
    <vt:vector size="4" baseType="variant">
      <vt:variant>
        <vt:lpstr>Title</vt:lpstr>
      </vt:variant>
      <vt:variant>
        <vt:i4>1</vt:i4>
      </vt:variant>
      <vt:variant>
        <vt:lpstr>Headings</vt:lpstr>
      </vt:variant>
      <vt:variant>
        <vt:i4>16</vt:i4>
      </vt:variant>
    </vt:vector>
  </HeadingPairs>
  <TitlesOfParts>
    <vt:vector size="17" baseType="lpstr">
      <vt:lpstr/>
      <vt:lpstr>If God is good, why is life hard?</vt:lpstr>
      <vt:lpstr>    Free Mizo audio lessons at cursedtobless.com</vt:lpstr>
      <vt:lpstr>    How it works</vt:lpstr>
      <vt:lpstr>    Current Progress</vt:lpstr>
      <vt:lpstr>    About Us</vt:lpstr>
      <vt:lpstr>    Getting Started</vt:lpstr>
      <vt:lpstr>    Questions</vt:lpstr>
      <vt:lpstr>        Why would people listen to Cursed to Bless?</vt:lpstr>
      <vt:lpstr>        Why audio?</vt:lpstr>
      <vt:lpstr>        Can you really have entertainment that is educational?</vt:lpstr>
      <vt:lpstr>        How might the paid enrolment work?</vt:lpstr>
      <vt:lpstr>    Development</vt:lpstr>
      <vt:lpstr>    Response</vt:lpstr>
      <vt:lpstr>        What did the pastors say about the resource? How might they use it?</vt:lpstr>
      <vt:lpstr>        What did we learn about our project?</vt:lpstr>
      <vt:lpstr>        How did people receive our dual model?</vt:lpstr>
    </vt:vector>
  </TitlesOfParts>
  <Company>Moore Theological College</Company>
  <LinksUpToDate>false</LinksUpToDate>
  <CharactersWithSpaces>11309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2025-02-19T06:46:21Z</dcterms:created>
  <dcterms:modified xsi:type="dcterms:W3CDTF">2025-02-19T06:46:21Z</dcterms:modified>
</cp:coreProperties>
</file>

<file path=docProps/custom.xml><?xml version="1.0" encoding="utf-8"?>
<Properties xmlns="http://schemas.openxmlformats.org/officeDocument/2006/custom-properties" xmlns:vt="http://schemas.openxmlformats.org/officeDocument/2006/docPropsVTypes"/>
</file>